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ACD8" w14:textId="77777777" w:rsidR="000A2D4E" w:rsidRPr="006C7474" w:rsidRDefault="000A2D4E" w:rsidP="000A2D4E">
      <w:pPr>
        <w:pStyle w:val="af1"/>
        <w:spacing w:line="240" w:lineRule="auto"/>
        <w:jc w:val="left"/>
        <w:rPr>
          <w:rFonts w:cs="Times New Roman"/>
          <w:b w:val="0"/>
          <w:sz w:val="24"/>
          <w:szCs w:val="24"/>
          <w:lang w:val="bg-BG"/>
        </w:rPr>
      </w:pPr>
    </w:p>
    <w:p w14:paraId="43ACC1DF" w14:textId="77777777" w:rsidR="000A2D4E" w:rsidRPr="006C7474" w:rsidRDefault="000A2D4E" w:rsidP="000A2D4E">
      <w:pPr>
        <w:pStyle w:val="af1"/>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a7"/>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9B5FBD">
      <w:pPr>
        <w:ind w:right="-142"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9B5FBD">
      <w:pPr>
        <w:ind w:right="-142" w:firstLine="720"/>
        <w:jc w:val="both"/>
        <w:rPr>
          <w:rFonts w:cs="Times New Roman"/>
          <w:sz w:val="24"/>
          <w:szCs w:val="24"/>
          <w:lang w:val="bg-BG"/>
        </w:rPr>
      </w:pPr>
    </w:p>
    <w:p w14:paraId="7F7AECA5" w14:textId="1EC36685" w:rsidR="000A2D4E" w:rsidRPr="003A13A8" w:rsidRDefault="000A2D4E" w:rsidP="009B5FBD">
      <w:pPr>
        <w:ind w:right="-142"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9B5FBD">
        <w:rPr>
          <w:rFonts w:cs="Times New Roman"/>
          <w:sz w:val="24"/>
          <w:szCs w:val="24"/>
          <w:lang w:val="bg-BG"/>
        </w:rPr>
        <w:t>…………………………..</w:t>
      </w:r>
      <w:r w:rsidR="00681F3A" w:rsidRPr="003A13A8">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3A13A8" w:rsidRDefault="000A2D4E" w:rsidP="009B5FBD">
      <w:pPr>
        <w:ind w:right="-142" w:firstLine="720"/>
        <w:jc w:val="both"/>
        <w:rPr>
          <w:rFonts w:cs="Times New Roman"/>
          <w:sz w:val="24"/>
          <w:szCs w:val="24"/>
          <w:lang w:val="bg-BG"/>
        </w:rPr>
      </w:pPr>
    </w:p>
    <w:p w14:paraId="7F36032F" w14:textId="77777777" w:rsidR="000A2D4E" w:rsidRPr="003A13A8" w:rsidRDefault="000A2D4E" w:rsidP="009B5FBD">
      <w:pPr>
        <w:ind w:right="-142"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9B5FBD">
      <w:pPr>
        <w:ind w:right="-142" w:firstLine="720"/>
        <w:jc w:val="both"/>
        <w:rPr>
          <w:rFonts w:cs="Times New Roman"/>
          <w:sz w:val="24"/>
          <w:szCs w:val="24"/>
          <w:lang w:val="bg-BG"/>
        </w:rPr>
      </w:pPr>
    </w:p>
    <w:p w14:paraId="6A4A67FB" w14:textId="77777777" w:rsidR="000A2D4E" w:rsidRPr="003A13A8" w:rsidRDefault="000A2D4E" w:rsidP="009B5FBD">
      <w:pPr>
        <w:ind w:right="-142"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9B5FBD">
      <w:pPr>
        <w:ind w:right="-142" w:firstLine="720"/>
        <w:jc w:val="both"/>
        <w:rPr>
          <w:rFonts w:cs="Times New Roman"/>
          <w:sz w:val="24"/>
          <w:szCs w:val="24"/>
          <w:lang w:val="bg-BG"/>
        </w:rPr>
      </w:pPr>
    </w:p>
    <w:p w14:paraId="3B56AEBB" w14:textId="77777777" w:rsidR="000A2D4E" w:rsidRPr="003A13A8" w:rsidRDefault="000A2D4E" w:rsidP="009B5FBD">
      <w:pPr>
        <w:ind w:right="-142"/>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9B5FBD">
      <w:pPr>
        <w:ind w:right="-142"/>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9B5FBD">
      <w:pPr>
        <w:ind w:right="-142"/>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3A13A8" w:rsidRDefault="000A2D4E" w:rsidP="009B5FBD">
      <w:pPr>
        <w:ind w:right="-142"/>
        <w:jc w:val="both"/>
        <w:rPr>
          <w:rFonts w:cs="Times New Roman"/>
          <w:sz w:val="24"/>
          <w:szCs w:val="24"/>
          <w:lang w:val="bg-BG"/>
        </w:rPr>
      </w:pPr>
    </w:p>
    <w:p w14:paraId="09C01172" w14:textId="77777777" w:rsidR="001C1B97" w:rsidRPr="003A13A8" w:rsidRDefault="001C1B97" w:rsidP="009B5FBD">
      <w:pPr>
        <w:ind w:right="-142"/>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9B5FBD">
      <w:pPr>
        <w:ind w:right="-142"/>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9B5FBD">
      <w:pPr>
        <w:ind w:right="-142"/>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9B5FBD">
      <w:pPr>
        <w:ind w:right="-142"/>
        <w:jc w:val="both"/>
        <w:rPr>
          <w:rFonts w:cs="Times New Roman"/>
          <w:b/>
          <w:color w:val="FF0000"/>
          <w:sz w:val="24"/>
          <w:szCs w:val="24"/>
          <w:lang w:val="bg-BG"/>
        </w:rPr>
      </w:pPr>
    </w:p>
    <w:p w14:paraId="40BB0AFD" w14:textId="3A2A25DB" w:rsidR="009E3A5A" w:rsidRPr="00716299" w:rsidRDefault="009E3A5A" w:rsidP="009B5FBD">
      <w:pPr>
        <w:ind w:right="-142"/>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9B5FBD">
      <w:pPr>
        <w:ind w:right="-142"/>
        <w:jc w:val="both"/>
        <w:rPr>
          <w:rFonts w:cs="Times New Roman"/>
          <w:b/>
          <w:sz w:val="24"/>
          <w:szCs w:val="24"/>
          <w:lang w:val="bg-BG"/>
        </w:rPr>
      </w:pPr>
    </w:p>
    <w:p w14:paraId="278E4ABD" w14:textId="77777777" w:rsidR="000A2D4E" w:rsidRPr="003A13A8" w:rsidRDefault="000A2D4E" w:rsidP="009B5FBD">
      <w:pPr>
        <w:ind w:right="-142"/>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9B5FBD">
      <w:pPr>
        <w:ind w:right="-142"/>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9B5FBD">
      <w:pPr>
        <w:ind w:right="-142"/>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716299">
        <w:rPr>
          <w:rFonts w:cs="Times New Roman"/>
          <w:sz w:val="24"/>
          <w:szCs w:val="24"/>
          <w:lang w:val="bg-BG"/>
        </w:rPr>
        <w:t xml:space="preserve">обн., ДВ, </w:t>
      </w:r>
      <w:hyperlink r:id="rId8" w:history="1">
        <w:r w:rsidRPr="00716299">
          <w:rPr>
            <w:rStyle w:val="a5"/>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716299">
        <w:rPr>
          <w:rFonts w:cs="Times New Roman"/>
          <w:sz w:val="24"/>
          <w:szCs w:val="24"/>
          <w:lang w:val="bg-BG"/>
        </w:rPr>
        <w:t xml:space="preserve">бн., ДВ, </w:t>
      </w:r>
      <w:hyperlink r:id="rId9" w:history="1">
        <w:r w:rsidRPr="00716299">
          <w:rPr>
            <w:rStyle w:val="a5"/>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9B5FBD">
      <w:pPr>
        <w:ind w:right="-142"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9B5FBD">
      <w:pPr>
        <w:ind w:right="-142"/>
        <w:jc w:val="both"/>
        <w:rPr>
          <w:rFonts w:cs="Times New Roman"/>
          <w:sz w:val="24"/>
          <w:szCs w:val="24"/>
          <w:lang w:val="bg-BG"/>
        </w:rPr>
      </w:pPr>
    </w:p>
    <w:p w14:paraId="14B7AC31" w14:textId="77777777" w:rsidR="000A2D4E" w:rsidRPr="003A13A8" w:rsidRDefault="000A2D4E" w:rsidP="009B5FBD">
      <w:pPr>
        <w:ind w:right="-142"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9B5FBD">
      <w:pPr>
        <w:ind w:right="-142" w:firstLine="708"/>
        <w:jc w:val="both"/>
        <w:rPr>
          <w:rFonts w:cs="Times New Roman"/>
          <w:sz w:val="24"/>
          <w:szCs w:val="24"/>
          <w:lang w:val="bg-BG"/>
        </w:rPr>
      </w:pPr>
    </w:p>
    <w:p w14:paraId="1F80C5F5" w14:textId="63F8523D"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5082955F"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009B5FBD">
        <w:rPr>
          <w:snapToGrid w:val="0"/>
          <w:sz w:val="24"/>
          <w:szCs w:val="24"/>
          <w:lang w:val="bg-BG"/>
        </w:rPr>
        <w:t xml:space="preserve">чл. 61е от Наредба № 22 от </w:t>
      </w:r>
      <w:r w:rsidRPr="003A13A8">
        <w:rPr>
          <w:snapToGrid w:val="0"/>
          <w:sz w:val="24"/>
          <w:szCs w:val="24"/>
          <w:lang w:val="bg-BG"/>
        </w:rPr>
        <w:t xml:space="preserve">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9B5FBD">
      <w:pPr>
        <w:ind w:right="-142" w:firstLine="708"/>
        <w:jc w:val="both"/>
        <w:rPr>
          <w:rFonts w:cs="Times New Roman"/>
          <w:i/>
          <w:sz w:val="24"/>
          <w:szCs w:val="24"/>
          <w:shd w:val="clear" w:color="auto" w:fill="FEFEFE"/>
          <w:lang w:val="bg-BG"/>
        </w:rPr>
      </w:pPr>
    </w:p>
    <w:p w14:paraId="7007E98E" w14:textId="77777777" w:rsidR="000A2D4E" w:rsidRPr="003A13A8" w:rsidRDefault="000A2D4E" w:rsidP="009B5FBD">
      <w:pPr>
        <w:ind w:right="-142"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9B5FBD">
      <w:pPr>
        <w:pStyle w:val="3"/>
        <w:tabs>
          <w:tab w:val="left" w:pos="0"/>
        </w:tabs>
        <w:ind w:right="-142"/>
        <w:jc w:val="left"/>
        <w:rPr>
          <w:rFonts w:cs="Times New Roman"/>
          <w:b w:val="0"/>
          <w:szCs w:val="24"/>
          <w:lang w:val="bg-BG"/>
        </w:rPr>
      </w:pPr>
    </w:p>
    <w:p w14:paraId="2CC0A89E" w14:textId="77777777" w:rsidR="000A2D4E" w:rsidRPr="003A13A8" w:rsidRDefault="000A2D4E" w:rsidP="009B5FBD">
      <w:pPr>
        <w:pStyle w:val="3"/>
        <w:tabs>
          <w:tab w:val="left" w:pos="0"/>
        </w:tabs>
        <w:ind w:right="-142"/>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9B5FBD">
      <w:pPr>
        <w:ind w:right="-142"/>
        <w:jc w:val="both"/>
        <w:rPr>
          <w:rFonts w:cs="Times New Roman"/>
          <w:sz w:val="24"/>
          <w:szCs w:val="24"/>
          <w:lang w:val="bg-BG"/>
        </w:rPr>
      </w:pPr>
    </w:p>
    <w:p w14:paraId="1912FB75" w14:textId="77777777" w:rsidR="000A2D4E" w:rsidRPr="00716299" w:rsidRDefault="000A2D4E" w:rsidP="009B5FBD">
      <w:pPr>
        <w:pStyle w:val="1"/>
        <w:tabs>
          <w:tab w:val="left" w:pos="0"/>
        </w:tabs>
        <w:spacing w:after="120" w:line="276" w:lineRule="auto"/>
        <w:ind w:right="-142"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9B5FBD">
      <w:pPr>
        <w:ind w:right="-142"/>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r w:rsidRPr="00716299">
        <w:rPr>
          <w:rFonts w:cs="Times New Roman"/>
          <w:bCs/>
          <w:i/>
          <w:sz w:val="24"/>
          <w:szCs w:val="24"/>
          <w:lang w:val="bg-BG"/>
        </w:rPr>
        <w:t xml:space="preserve">de minimis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9B5FBD">
      <w:pPr>
        <w:ind w:right="-142"/>
        <w:rPr>
          <w:lang w:val="bg-BG"/>
        </w:rPr>
      </w:pPr>
    </w:p>
    <w:p w14:paraId="757F7924" w14:textId="77777777" w:rsidR="000A2D4E" w:rsidRPr="003A13A8" w:rsidRDefault="000A2D4E" w:rsidP="009B5FBD">
      <w:pPr>
        <w:pStyle w:val="1"/>
        <w:tabs>
          <w:tab w:val="left" w:pos="0"/>
        </w:tabs>
        <w:spacing w:after="120" w:line="276" w:lineRule="auto"/>
        <w:ind w:right="-142"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9B5FBD">
      <w:pPr>
        <w:pStyle w:val="1"/>
        <w:tabs>
          <w:tab w:val="left" w:pos="0"/>
        </w:tabs>
        <w:spacing w:line="276" w:lineRule="auto"/>
        <w:ind w:right="-142"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договора/ите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относимите нормативни актове. </w:t>
      </w:r>
    </w:p>
    <w:p w14:paraId="50350DA5" w14:textId="61C763E8" w:rsidR="000A2D4E" w:rsidRPr="00716299" w:rsidRDefault="000A2D4E" w:rsidP="009B5FBD">
      <w:pPr>
        <w:ind w:right="-142"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lastRenderedPageBreak/>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0" w:history="1">
        <w:r w:rsidRPr="00716299">
          <w:rPr>
            <w:rStyle w:val="a5"/>
            <w:rFonts w:cs="Times New Roman"/>
            <w:color w:val="auto"/>
            <w:sz w:val="24"/>
            <w:szCs w:val="24"/>
            <w:shd w:val="clear" w:color="auto" w:fill="FEFEFE"/>
            <w:lang w:val="bg-BG"/>
          </w:rPr>
          <w:t>www</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dfz</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3A13A8" w:rsidRDefault="000A2D4E" w:rsidP="009B5FBD">
      <w:pPr>
        <w:pStyle w:val="a9"/>
        <w:tabs>
          <w:tab w:val="left" w:pos="709"/>
          <w:tab w:val="left" w:pos="1276"/>
          <w:tab w:val="left" w:pos="1843"/>
        </w:tabs>
        <w:ind w:right="-142"/>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9B5FBD">
      <w:pPr>
        <w:pStyle w:val="a9"/>
        <w:tabs>
          <w:tab w:val="left" w:pos="709"/>
          <w:tab w:val="left" w:pos="1276"/>
          <w:tab w:val="left" w:pos="1843"/>
        </w:tabs>
        <w:ind w:right="-142"/>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r w:rsidR="00576BA3" w:rsidRPr="00716299">
        <w:rPr>
          <w:rFonts w:cs="Times New Roman"/>
          <w:lang w:val="bg-BG"/>
        </w:rPr>
        <w:t>обн.,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9B5FBD">
      <w:pPr>
        <w:pStyle w:val="3"/>
        <w:ind w:right="-142"/>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9B5FBD">
      <w:pPr>
        <w:pStyle w:val="3"/>
        <w:ind w:right="-142"/>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9B5FBD">
      <w:pPr>
        <w:pStyle w:val="a9"/>
        <w:ind w:right="-142"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DAE25CC" w:rsidR="000A2D4E" w:rsidRPr="003A13A8" w:rsidRDefault="000A2D4E" w:rsidP="009B5FBD">
      <w:pPr>
        <w:pStyle w:val="a9"/>
        <w:tabs>
          <w:tab w:val="left" w:pos="709"/>
          <w:tab w:val="left" w:pos="1276"/>
          <w:tab w:val="left" w:pos="1843"/>
        </w:tabs>
        <w:ind w:right="-142"/>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Окончателният размер на финансовата помощ се изплаща съобразно действително извършените допустими разходи в изпълн</w:t>
      </w:r>
      <w:r w:rsidR="009B5FBD">
        <w:rPr>
          <w:rFonts w:cs="Times New Roman"/>
          <w:szCs w:val="24"/>
          <w:lang w:val="bg-BG"/>
        </w:rPr>
        <w:t xml:space="preserve">ение на одобрения проект по чл. </w:t>
      </w:r>
      <w:r w:rsidRPr="003A13A8">
        <w:rPr>
          <w:rFonts w:cs="Times New Roman"/>
          <w:szCs w:val="24"/>
          <w:lang w:val="bg-BG"/>
        </w:rPr>
        <w:t>1 на този договор</w:t>
      </w:r>
      <w:r w:rsidRPr="003A13A8">
        <w:rPr>
          <w:snapToGrid w:val="0"/>
          <w:szCs w:val="24"/>
          <w:lang w:val="bg-BG"/>
        </w:rPr>
        <w:t>.</w:t>
      </w:r>
    </w:p>
    <w:p w14:paraId="65F8C44C" w14:textId="77777777" w:rsidR="00F46759" w:rsidRPr="003A13A8" w:rsidRDefault="00F46759" w:rsidP="009B5FBD">
      <w:pPr>
        <w:pStyle w:val="a9"/>
        <w:shd w:val="clear" w:color="auto" w:fill="FFFFFF"/>
        <w:tabs>
          <w:tab w:val="center" w:pos="0"/>
        </w:tabs>
        <w:ind w:right="-142"/>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9B5FBD">
      <w:pPr>
        <w:pStyle w:val="a9"/>
        <w:ind w:right="-142"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B5FBD">
      <w:pPr>
        <w:pStyle w:val="a9"/>
        <w:ind w:right="-142"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9B5FBD">
      <w:pPr>
        <w:pStyle w:val="a9"/>
        <w:ind w:right="-142"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9B5FBD">
      <w:pPr>
        <w:pStyle w:val="a9"/>
        <w:ind w:right="-142"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B5FBD">
      <w:pPr>
        <w:pStyle w:val="a9"/>
        <w:ind w:right="-142" w:firstLine="720"/>
        <w:rPr>
          <w:rFonts w:cs="Times New Roman"/>
          <w:szCs w:val="24"/>
          <w:lang w:val="bg-BG"/>
        </w:rPr>
      </w:pPr>
      <w:r w:rsidRPr="003A13A8">
        <w:rPr>
          <w:rFonts w:cs="Times New Roman"/>
          <w:b/>
          <w:szCs w:val="24"/>
          <w:lang w:val="bg-BG"/>
        </w:rPr>
        <w:lastRenderedPageBreak/>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9B5FBD">
      <w:pPr>
        <w:pStyle w:val="a9"/>
        <w:ind w:right="-142"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B5FBD">
      <w:pPr>
        <w:pStyle w:val="a9"/>
        <w:ind w:right="-142"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B5FBD">
      <w:pPr>
        <w:pStyle w:val="a9"/>
        <w:shd w:val="clear" w:color="auto" w:fill="FFFFFF"/>
        <w:tabs>
          <w:tab w:val="center" w:pos="0"/>
        </w:tabs>
        <w:ind w:right="-142"/>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B5FBD">
      <w:pPr>
        <w:autoSpaceDE w:val="0"/>
        <w:ind w:right="-142"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B5FBD">
      <w:pPr>
        <w:autoSpaceDE w:val="0"/>
        <w:ind w:right="-142"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9B5FBD">
      <w:pPr>
        <w:pStyle w:val="a9"/>
        <w:shd w:val="clear" w:color="auto" w:fill="FFFFFF"/>
        <w:tabs>
          <w:tab w:val="center" w:pos="0"/>
        </w:tabs>
        <w:ind w:right="-142"/>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9B5FBD">
      <w:pPr>
        <w:pStyle w:val="a9"/>
        <w:ind w:right="-142"/>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9B5FBD">
      <w:pPr>
        <w:pStyle w:val="a9"/>
        <w:ind w:right="-142"/>
        <w:jc w:val="center"/>
        <w:rPr>
          <w:rFonts w:cs="Times New Roman"/>
          <w:b/>
          <w:szCs w:val="24"/>
          <w:lang w:val="bg-BG"/>
        </w:rPr>
      </w:pPr>
    </w:p>
    <w:p w14:paraId="2A9CC745" w14:textId="3B6B88B1" w:rsidR="00915838" w:rsidRPr="003A13A8" w:rsidRDefault="00915838" w:rsidP="009B5FBD">
      <w:pPr>
        <w:ind w:right="-142"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но не повече от 36 месеца</w:t>
      </w:r>
      <w:r w:rsidR="00A24509">
        <w:rPr>
          <w:rFonts w:cs="Times New Roman"/>
          <w:b/>
          <w:sz w:val="24"/>
          <w:szCs w:val="24"/>
          <w:lang w:val="bg-BG"/>
        </w:rPr>
        <w:t xml:space="preserve"> и</w:t>
      </w:r>
      <w:r w:rsidRPr="003A13A8">
        <w:rPr>
          <w:rFonts w:cs="Times New Roman"/>
          <w:b/>
          <w:sz w:val="24"/>
          <w:szCs w:val="24"/>
          <w:lang w:val="bg-BG"/>
        </w:rPr>
        <w:t xml:space="preserve"> не по-късно от 30 юни 202</w:t>
      </w:r>
      <w:r w:rsidR="00A24509">
        <w:rPr>
          <w:rFonts w:cs="Times New Roman"/>
          <w:b/>
          <w:sz w:val="24"/>
          <w:szCs w:val="24"/>
          <w:lang w:val="bg-BG"/>
        </w:rPr>
        <w:t>5</w:t>
      </w:r>
      <w:r w:rsidRPr="003A13A8">
        <w:rPr>
          <w:rFonts w:cs="Times New Roman"/>
          <w:b/>
          <w:sz w:val="24"/>
          <w:szCs w:val="24"/>
          <w:lang w:val="bg-BG"/>
        </w:rPr>
        <w:t xml:space="preserve"> г.</w:t>
      </w:r>
    </w:p>
    <w:p w14:paraId="5B957157" w14:textId="77777777" w:rsidR="004E7661" w:rsidRPr="003A13A8" w:rsidRDefault="004E7661" w:rsidP="009B5FBD">
      <w:pPr>
        <w:ind w:left="720" w:right="-142"/>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B5FBD">
      <w:pPr>
        <w:ind w:right="-142"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B5FBD">
      <w:pPr>
        <w:ind w:right="-142"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1" w:history="1">
        <w:r w:rsidR="00915838" w:rsidRPr="00716299">
          <w:rPr>
            <w:rStyle w:val="a5"/>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B5FBD">
      <w:pPr>
        <w:ind w:right="-142"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B5FBD">
      <w:pPr>
        <w:ind w:right="-142"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B5FBD">
      <w:pPr>
        <w:ind w:right="-142"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B5FBD">
      <w:pPr>
        <w:ind w:right="-142"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B5FBD">
      <w:pPr>
        <w:ind w:right="-142"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9B5FBD">
      <w:pPr>
        <w:ind w:right="-142"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9B5FBD">
      <w:pPr>
        <w:ind w:right="-142" w:firstLine="708"/>
        <w:jc w:val="both"/>
        <w:rPr>
          <w:rFonts w:cs="Times New Roman"/>
          <w:sz w:val="24"/>
          <w:szCs w:val="24"/>
          <w:shd w:val="clear" w:color="auto" w:fill="FEFEFE"/>
          <w:lang w:val="bg-BG"/>
        </w:rPr>
      </w:pPr>
      <w:r w:rsidRPr="003A13A8">
        <w:rPr>
          <w:b/>
          <w:sz w:val="24"/>
          <w:szCs w:val="24"/>
          <w:shd w:val="clear" w:color="auto" w:fill="FEFEFE"/>
          <w:lang w:val="bg-BG"/>
        </w:rPr>
        <w:lastRenderedPageBreak/>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B5FBD">
      <w:pPr>
        <w:pStyle w:val="a9"/>
        <w:ind w:right="-142"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B5FBD">
      <w:pPr>
        <w:pStyle w:val="a9"/>
        <w:ind w:right="-142"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9B5FBD">
      <w:pPr>
        <w:pStyle w:val="a9"/>
        <w:ind w:right="-142"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9B5FBD">
      <w:pPr>
        <w:pStyle w:val="a9"/>
        <w:ind w:right="-142"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9B5FBD">
      <w:pPr>
        <w:pStyle w:val="a9"/>
        <w:ind w:right="-142"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B5FBD">
      <w:pPr>
        <w:pStyle w:val="a9"/>
        <w:ind w:right="-142"/>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9B5FBD">
      <w:pPr>
        <w:pStyle w:val="a9"/>
        <w:ind w:right="-142"/>
        <w:rPr>
          <w:rFonts w:cs="Times New Roman"/>
          <w:szCs w:val="24"/>
          <w:lang w:val="bg-BG"/>
        </w:rPr>
      </w:pPr>
    </w:p>
    <w:p w14:paraId="7E8E7F41" w14:textId="77777777" w:rsidR="000A2D4E" w:rsidRPr="003A13A8" w:rsidRDefault="000A2D4E" w:rsidP="009B5FBD">
      <w:pPr>
        <w:pStyle w:val="a9"/>
        <w:ind w:right="-142"/>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9B5FBD">
      <w:pPr>
        <w:pStyle w:val="a9"/>
        <w:ind w:right="-142"/>
        <w:rPr>
          <w:rFonts w:cs="Times New Roman"/>
          <w:szCs w:val="24"/>
          <w:lang w:val="bg-BG"/>
        </w:rPr>
      </w:pPr>
    </w:p>
    <w:p w14:paraId="27496AD8" w14:textId="77777777" w:rsidR="000A2D4E" w:rsidRPr="003A13A8" w:rsidRDefault="000A2D4E" w:rsidP="009B5FBD">
      <w:pPr>
        <w:tabs>
          <w:tab w:val="left" w:pos="2520"/>
        </w:tabs>
        <w:autoSpaceDE w:val="0"/>
        <w:ind w:right="-142"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9B5FBD">
      <w:pPr>
        <w:pStyle w:val="a9"/>
        <w:numPr>
          <w:ilvl w:val="0"/>
          <w:numId w:val="12"/>
        </w:numPr>
        <w:shd w:val="clear" w:color="auto" w:fill="FFFFFF"/>
        <w:tabs>
          <w:tab w:val="center" w:pos="0"/>
        </w:tabs>
        <w:ind w:right="-142"/>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9B5FBD">
      <w:pPr>
        <w:pStyle w:val="a9"/>
        <w:numPr>
          <w:ilvl w:val="0"/>
          <w:numId w:val="12"/>
        </w:numPr>
        <w:shd w:val="clear" w:color="auto" w:fill="FFFFFF"/>
        <w:tabs>
          <w:tab w:val="center" w:pos="0"/>
        </w:tabs>
        <w:ind w:right="-142"/>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9B5FBD">
      <w:pPr>
        <w:ind w:right="-142"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9B5FBD">
      <w:pPr>
        <w:pStyle w:val="a9"/>
        <w:tabs>
          <w:tab w:val="center" w:pos="0"/>
        </w:tabs>
        <w:ind w:right="-142"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w:t>
      </w:r>
      <w:r w:rsidR="0016563B" w:rsidRPr="003A13A8">
        <w:rPr>
          <w:rFonts w:cs="Times New Roman"/>
          <w:szCs w:val="24"/>
          <w:lang w:val="bg-BG"/>
        </w:rPr>
        <w:lastRenderedPageBreak/>
        <w:t>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9B5FBD">
      <w:pPr>
        <w:pStyle w:val="a9"/>
        <w:tabs>
          <w:tab w:val="center" w:pos="0"/>
        </w:tabs>
        <w:ind w:right="-142"/>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9B5FBD">
      <w:pPr>
        <w:pStyle w:val="a9"/>
        <w:shd w:val="clear" w:color="auto" w:fill="FFFFFF"/>
        <w:tabs>
          <w:tab w:val="center" w:pos="0"/>
        </w:tabs>
        <w:ind w:right="-142"/>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9B5FBD">
      <w:pPr>
        <w:pStyle w:val="a9"/>
        <w:shd w:val="clear" w:color="auto" w:fill="FFFFFF"/>
        <w:tabs>
          <w:tab w:val="center" w:pos="0"/>
        </w:tabs>
        <w:ind w:right="-142"/>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9B5FBD">
      <w:pPr>
        <w:ind w:right="-142"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9B5FBD">
      <w:pPr>
        <w:pStyle w:val="a9"/>
        <w:tabs>
          <w:tab w:val="center" w:pos="0"/>
        </w:tabs>
        <w:ind w:right="-142"/>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9B5FBD">
      <w:pPr>
        <w:pStyle w:val="a9"/>
        <w:ind w:right="-142"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9B5FBD">
      <w:pPr>
        <w:ind w:right="-142"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w:t>
      </w:r>
      <w:r w:rsidRPr="003A13A8">
        <w:rPr>
          <w:rFonts w:cs="Times New Roman"/>
          <w:sz w:val="24"/>
          <w:szCs w:val="24"/>
          <w:lang w:val="bg-BG"/>
        </w:rPr>
        <w:lastRenderedPageBreak/>
        <w:t xml:space="preserve">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9B5FBD">
      <w:pPr>
        <w:ind w:right="-142"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9B5FBD">
      <w:pPr>
        <w:ind w:right="-142"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4F12D2" w:rsidR="000A2D4E" w:rsidRPr="003A13A8" w:rsidRDefault="000A2D4E" w:rsidP="009B5FBD">
      <w:pPr>
        <w:ind w:right="-142" w:firstLine="708"/>
        <w:jc w:val="both"/>
        <w:rPr>
          <w:sz w:val="24"/>
          <w:szCs w:val="24"/>
          <w:lang w:val="bg-BG"/>
        </w:rPr>
      </w:pPr>
      <w:r w:rsidRPr="003A13A8">
        <w:rPr>
          <w:sz w:val="24"/>
          <w:szCs w:val="24"/>
          <w:lang w:val="bg-BG"/>
        </w:rPr>
        <w:t>20.</w:t>
      </w:r>
      <w:r w:rsidR="00CF395C">
        <w:rPr>
          <w:b/>
          <w:sz w:val="24"/>
          <w:szCs w:val="24"/>
          <w:lang w:val="bg-BG"/>
        </w:rPr>
        <w:t xml:space="preserve"> </w:t>
      </w:r>
      <w:r w:rsidRPr="003A13A8">
        <w:rPr>
          <w:b/>
          <w:sz w:val="24"/>
          <w:szCs w:val="24"/>
          <w:lang w:val="bg-BG"/>
        </w:rPr>
        <w:t>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9B5FBD">
      <w:pPr>
        <w:pStyle w:val="a9"/>
        <w:numPr>
          <w:ilvl w:val="8"/>
          <w:numId w:val="1"/>
        </w:numPr>
        <w:ind w:right="-142"/>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0" w:name="to_paragraph_id33264205"/>
      <w:bookmarkEnd w:id="0"/>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2" w:history="1">
        <w:r w:rsidRPr="00716299">
          <w:rPr>
            <w:rStyle w:val="a5"/>
            <w:rFonts w:cs="Times New Roman"/>
            <w:color w:val="auto"/>
            <w:lang w:val="bg-BG"/>
          </w:rPr>
          <w:t>П</w:t>
        </w:r>
        <w:r w:rsidRPr="003A13A8">
          <w:rPr>
            <w:rStyle w:val="a5"/>
            <w:rFonts w:cs="Times New Roman"/>
            <w:color w:val="auto"/>
            <w:lang w:val="bg-BG"/>
          </w:rPr>
          <w:t>остановление</w:t>
        </w:r>
        <w:r w:rsidRPr="00716299">
          <w:rPr>
            <w:rStyle w:val="a5"/>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r w:rsidRPr="00716299">
        <w:rPr>
          <w:rFonts w:cs="Times New Roman"/>
          <w:lang w:val="bg-BG"/>
        </w:rPr>
        <w:t xml:space="preserve">обн., ДВ, </w:t>
      </w:r>
      <w:hyperlink r:id="rId13" w:history="1">
        <w:r w:rsidRPr="00716299">
          <w:rPr>
            <w:rStyle w:val="a5"/>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9B5FBD">
      <w:pPr>
        <w:ind w:right="-142"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9B5FBD">
      <w:pPr>
        <w:ind w:right="-142" w:firstLine="708"/>
        <w:jc w:val="both"/>
        <w:rPr>
          <w:sz w:val="24"/>
          <w:szCs w:val="24"/>
          <w:shd w:val="clear" w:color="auto" w:fill="FEFEFE"/>
          <w:lang w:val="bg-BG"/>
        </w:rPr>
      </w:pPr>
      <w:r w:rsidRPr="003A13A8">
        <w:rPr>
          <w:sz w:val="24"/>
          <w:szCs w:val="24"/>
          <w:shd w:val="clear" w:color="auto" w:fill="FEFEFE"/>
          <w:lang w:val="bg-BG"/>
        </w:rPr>
        <w:lastRenderedPageBreak/>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9B5FBD">
      <w:pPr>
        <w:ind w:right="-142"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9B5FBD">
      <w:pPr>
        <w:ind w:right="-142"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508E290C" w14:textId="77777777" w:rsidR="00D94A3D" w:rsidRPr="003A13A8" w:rsidRDefault="00D94A3D" w:rsidP="009B5FBD">
      <w:pPr>
        <w:pStyle w:val="a9"/>
        <w:tabs>
          <w:tab w:val="center" w:pos="0"/>
        </w:tabs>
        <w:ind w:right="-142"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9B5FBD">
      <w:pPr>
        <w:pStyle w:val="a9"/>
        <w:shd w:val="clear" w:color="auto" w:fill="FFFFFF"/>
        <w:tabs>
          <w:tab w:val="center" w:pos="0"/>
        </w:tabs>
        <w:ind w:right="-142"/>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9B5FBD">
      <w:pPr>
        <w:pStyle w:val="a9"/>
        <w:shd w:val="clear" w:color="auto" w:fill="FFFFFF"/>
        <w:tabs>
          <w:tab w:val="center" w:pos="0"/>
        </w:tabs>
        <w:ind w:right="-142"/>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9B5FBD">
      <w:pPr>
        <w:pStyle w:val="a9"/>
        <w:shd w:val="clear" w:color="auto" w:fill="FFFFFF"/>
        <w:tabs>
          <w:tab w:val="center" w:pos="0"/>
        </w:tabs>
        <w:ind w:right="-142"/>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9B5FBD">
      <w:pPr>
        <w:pStyle w:val="a9"/>
        <w:shd w:val="clear" w:color="auto" w:fill="FFFFFF"/>
        <w:tabs>
          <w:tab w:val="center" w:pos="0"/>
        </w:tabs>
        <w:ind w:right="-142"/>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9B5FBD">
      <w:pPr>
        <w:pStyle w:val="a9"/>
        <w:shd w:val="clear" w:color="auto" w:fill="FFFFFF"/>
        <w:tabs>
          <w:tab w:val="center" w:pos="0"/>
        </w:tabs>
        <w:ind w:right="-142"/>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9B5FBD">
      <w:pPr>
        <w:pStyle w:val="a9"/>
        <w:shd w:val="clear" w:color="auto" w:fill="FFFFFF"/>
        <w:tabs>
          <w:tab w:val="center" w:pos="0"/>
        </w:tabs>
        <w:ind w:right="-142"/>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9B5FBD">
      <w:pPr>
        <w:ind w:right="-142" w:firstLine="708"/>
        <w:jc w:val="both"/>
        <w:rPr>
          <w:rFonts w:cs="Times New Roman"/>
          <w:sz w:val="24"/>
          <w:szCs w:val="24"/>
          <w:lang w:val="bg-BG"/>
        </w:rPr>
      </w:pPr>
      <w:r w:rsidRPr="00716299">
        <w:rPr>
          <w:rFonts w:cs="Times New Roman"/>
          <w:b/>
          <w:sz w:val="24"/>
          <w:szCs w:val="24"/>
          <w:lang w:val="bg-BG"/>
        </w:rPr>
        <w:lastRenderedPageBreak/>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9B5FBD">
      <w:pPr>
        <w:ind w:right="-142"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9B5FBD">
      <w:pPr>
        <w:pStyle w:val="a9"/>
        <w:tabs>
          <w:tab w:val="center" w:pos="0"/>
          <w:tab w:val="left" w:pos="993"/>
        </w:tabs>
        <w:ind w:right="-142"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9B5FBD">
      <w:pPr>
        <w:pStyle w:val="a9"/>
        <w:tabs>
          <w:tab w:val="center" w:pos="0"/>
        </w:tabs>
        <w:ind w:right="-142"/>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9B5FBD">
      <w:pPr>
        <w:pStyle w:val="a9"/>
        <w:ind w:right="-142"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9B5FBD">
      <w:pPr>
        <w:pStyle w:val="a9"/>
        <w:ind w:right="-142"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9B5FBD">
      <w:pPr>
        <w:pStyle w:val="a9"/>
        <w:ind w:right="-142" w:firstLine="708"/>
        <w:rPr>
          <w:rFonts w:cs="Times New Roman"/>
          <w:szCs w:val="24"/>
          <w:lang w:val="bg-BG"/>
        </w:rPr>
      </w:pPr>
    </w:p>
    <w:p w14:paraId="0CA2298E" w14:textId="77777777" w:rsidR="000A2D4E" w:rsidRPr="003A13A8" w:rsidRDefault="000A2D4E" w:rsidP="009B5FBD">
      <w:pPr>
        <w:pStyle w:val="a9"/>
        <w:tabs>
          <w:tab w:val="center" w:pos="0"/>
        </w:tabs>
        <w:ind w:right="-142"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9B5FBD">
      <w:pPr>
        <w:pStyle w:val="a9"/>
        <w:tabs>
          <w:tab w:val="center" w:pos="0"/>
        </w:tabs>
        <w:ind w:right="-142" w:firstLine="720"/>
        <w:rPr>
          <w:rFonts w:cs="Times New Roman"/>
          <w:b/>
          <w:szCs w:val="24"/>
          <w:lang w:val="bg-BG"/>
        </w:rPr>
      </w:pPr>
    </w:p>
    <w:p w14:paraId="3F59F3CA" w14:textId="77777777" w:rsidR="00B7001F" w:rsidRPr="003A13A8" w:rsidRDefault="00B7001F" w:rsidP="009B5FBD">
      <w:pPr>
        <w:pStyle w:val="a9"/>
        <w:tabs>
          <w:tab w:val="center" w:pos="0"/>
        </w:tabs>
        <w:ind w:right="-142"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9B5FBD">
      <w:pPr>
        <w:pStyle w:val="a9"/>
        <w:ind w:right="-142"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9B5FBD">
      <w:pPr>
        <w:pStyle w:val="a9"/>
        <w:spacing w:line="18" w:lineRule="atLeast"/>
        <w:ind w:right="-142"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9B5FBD">
      <w:pPr>
        <w:pStyle w:val="aff1"/>
        <w:ind w:right="-142"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w:t>
      </w:r>
      <w:r w:rsidRPr="003A13A8">
        <w:rPr>
          <w:rFonts w:cs="Times New Roman"/>
          <w:color w:val="auto"/>
        </w:rPr>
        <w:lastRenderedPageBreak/>
        <w:t xml:space="preserve">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4" w:history="1">
        <w:r w:rsidRPr="00716299">
          <w:rPr>
            <w:rStyle w:val="a5"/>
            <w:rFonts w:cs="Times New Roman"/>
            <w:color w:val="auto"/>
          </w:rPr>
          <w:t>www.dfz.bg</w:t>
        </w:r>
      </w:hyperlink>
      <w:r w:rsidRPr="003A13A8">
        <w:rPr>
          <w:rFonts w:cs="Times New Roman"/>
          <w:color w:val="auto"/>
        </w:rPr>
        <w:t xml:space="preserve">). </w:t>
      </w:r>
    </w:p>
    <w:p w14:paraId="7D7745FE" w14:textId="5A7C22CB" w:rsidR="00B7001F" w:rsidRPr="003A13A8" w:rsidRDefault="00B7001F" w:rsidP="009B5FBD">
      <w:pPr>
        <w:pStyle w:val="aff1"/>
        <w:ind w:right="-142"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9B5FBD">
      <w:pPr>
        <w:pStyle w:val="aff1"/>
        <w:ind w:right="-142"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9B5FBD">
      <w:pPr>
        <w:pStyle w:val="a9"/>
        <w:tabs>
          <w:tab w:val="center" w:pos="0"/>
        </w:tabs>
        <w:ind w:right="-142"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9B5FBD">
      <w:pPr>
        <w:pStyle w:val="a9"/>
        <w:tabs>
          <w:tab w:val="center" w:pos="0"/>
        </w:tabs>
        <w:ind w:right="-142"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9B5FBD">
      <w:pPr>
        <w:pStyle w:val="a9"/>
        <w:tabs>
          <w:tab w:val="center" w:pos="0"/>
        </w:tabs>
        <w:ind w:right="-142" w:firstLine="720"/>
        <w:rPr>
          <w:rFonts w:cs="Times New Roman"/>
          <w:szCs w:val="24"/>
          <w:lang w:val="bg-BG"/>
        </w:rPr>
      </w:pPr>
      <w:r w:rsidRPr="003A13A8">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9B5FBD">
      <w:pPr>
        <w:pStyle w:val="a9"/>
        <w:tabs>
          <w:tab w:val="center" w:pos="0"/>
        </w:tabs>
        <w:ind w:right="-142"/>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5" w:history="1">
        <w:r w:rsidR="00B7001F" w:rsidRPr="003A13A8">
          <w:rPr>
            <w:rStyle w:val="a5"/>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9B5FBD">
      <w:pPr>
        <w:pStyle w:val="a9"/>
        <w:tabs>
          <w:tab w:val="center" w:pos="0"/>
        </w:tabs>
        <w:ind w:right="-142"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мониторинговия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9B5FBD">
      <w:pPr>
        <w:pStyle w:val="a9"/>
        <w:tabs>
          <w:tab w:val="center" w:pos="0"/>
        </w:tabs>
        <w:ind w:right="-142"/>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w:t>
      </w:r>
      <w:r w:rsidRPr="003A13A8">
        <w:rPr>
          <w:rFonts w:cs="Times New Roman"/>
          <w:szCs w:val="24"/>
          <w:shd w:val="clear" w:color="auto" w:fill="FEFEFE"/>
          <w:lang w:val="bg-BG"/>
        </w:rPr>
        <w:lastRenderedPageBreak/>
        <w:t xml:space="preserve">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CF395C">
      <w:pPr>
        <w:pStyle w:val="a9"/>
        <w:tabs>
          <w:tab w:val="center" w:pos="0"/>
        </w:tabs>
        <w:ind w:right="-142"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без право на подзастраховане, при следните условия:</w:t>
      </w:r>
    </w:p>
    <w:p w14:paraId="7971A836" w14:textId="77777777" w:rsidR="000A2D4E" w:rsidRPr="003A13A8" w:rsidRDefault="000A2D4E" w:rsidP="00CF395C">
      <w:pPr>
        <w:pStyle w:val="a9"/>
        <w:tabs>
          <w:tab w:val="center" w:pos="0"/>
        </w:tabs>
        <w:ind w:right="-142"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CF395C">
      <w:pPr>
        <w:pStyle w:val="a9"/>
        <w:tabs>
          <w:tab w:val="center" w:pos="0"/>
        </w:tabs>
        <w:ind w:right="-142"/>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CF395C">
      <w:pPr>
        <w:pStyle w:val="a9"/>
        <w:tabs>
          <w:tab w:val="center" w:pos="0"/>
        </w:tabs>
        <w:ind w:right="-142"/>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CF395C">
      <w:pPr>
        <w:pStyle w:val="a9"/>
        <w:tabs>
          <w:tab w:val="center" w:pos="0"/>
        </w:tabs>
        <w:ind w:right="-142"/>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CF395C">
      <w:pPr>
        <w:pStyle w:val="a9"/>
        <w:tabs>
          <w:tab w:val="center" w:pos="0"/>
        </w:tabs>
        <w:ind w:right="-142"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CF395C">
      <w:pPr>
        <w:pStyle w:val="a9"/>
        <w:tabs>
          <w:tab w:val="center" w:pos="0"/>
        </w:tabs>
        <w:ind w:left="720" w:right="-142"/>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CF395C">
      <w:pPr>
        <w:pStyle w:val="a9"/>
        <w:tabs>
          <w:tab w:val="center" w:pos="0"/>
        </w:tabs>
        <w:ind w:right="-142"/>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CF395C">
      <w:pPr>
        <w:pStyle w:val="aff1"/>
        <w:ind w:right="-142"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CF395C">
      <w:pPr>
        <w:pStyle w:val="aff1"/>
        <w:ind w:right="-142"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CF395C">
      <w:pPr>
        <w:pStyle w:val="aff1"/>
        <w:ind w:right="-142"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CF395C">
      <w:pPr>
        <w:pStyle w:val="aff1"/>
        <w:ind w:right="-142"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w:t>
      </w:r>
      <w:r w:rsidRPr="003A13A8">
        <w:rPr>
          <w:rFonts w:cs="Times New Roman"/>
          <w:color w:val="auto"/>
        </w:rPr>
        <w:lastRenderedPageBreak/>
        <w:t xml:space="preserve">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9B5FBD">
      <w:pPr>
        <w:pStyle w:val="aff1"/>
        <w:ind w:right="-142"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9B5FBD">
      <w:pPr>
        <w:pStyle w:val="a9"/>
        <w:tabs>
          <w:tab w:val="center" w:pos="0"/>
          <w:tab w:val="left" w:pos="993"/>
        </w:tabs>
        <w:ind w:right="-142"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9B5FBD">
      <w:pPr>
        <w:pStyle w:val="a9"/>
        <w:tabs>
          <w:tab w:val="center" w:pos="0"/>
          <w:tab w:val="left" w:pos="993"/>
        </w:tabs>
        <w:ind w:right="-142"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9B5FBD">
      <w:pPr>
        <w:ind w:right="-142"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9B5FBD">
      <w:pPr>
        <w:pStyle w:val="a9"/>
        <w:tabs>
          <w:tab w:val="center" w:pos="0"/>
          <w:tab w:val="left" w:pos="993"/>
        </w:tabs>
        <w:ind w:right="-142"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w:t>
      </w:r>
      <w:r w:rsidRPr="003A13A8">
        <w:rPr>
          <w:rFonts w:cs="Times New Roman"/>
          <w:szCs w:val="24"/>
          <w:lang w:val="bg-BG"/>
        </w:rPr>
        <w:lastRenderedPageBreak/>
        <w:t xml:space="preserve">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9B5FBD">
      <w:pPr>
        <w:ind w:right="-142"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r w:rsidRPr="00716299">
        <w:rPr>
          <w:rFonts w:cs="Times New Roman"/>
          <w:sz w:val="24"/>
          <w:szCs w:val="24"/>
          <w:shd w:val="clear" w:color="auto" w:fill="FEFEFE"/>
          <w:lang w:val="bg-BG"/>
        </w:rPr>
        <w:t xml:space="preserve">de minimis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9B5FBD">
      <w:pPr>
        <w:pStyle w:val="a9"/>
        <w:tabs>
          <w:tab w:val="center" w:pos="0"/>
        </w:tabs>
        <w:ind w:right="-142"/>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9B5FBD">
      <w:pPr>
        <w:pStyle w:val="a9"/>
        <w:tabs>
          <w:tab w:val="center" w:pos="0"/>
        </w:tabs>
        <w:ind w:right="-142"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9B5FBD">
      <w:pPr>
        <w:tabs>
          <w:tab w:val="left" w:pos="142"/>
          <w:tab w:val="left" w:pos="426"/>
        </w:tabs>
        <w:ind w:right="-142"/>
        <w:jc w:val="both"/>
        <w:rPr>
          <w:rFonts w:cs="Times New Roman"/>
          <w:sz w:val="24"/>
          <w:szCs w:val="24"/>
          <w:lang w:val="bg-BG"/>
        </w:rPr>
      </w:pPr>
    </w:p>
    <w:p w14:paraId="041967AF" w14:textId="1D2155E0" w:rsidR="000A2D4E" w:rsidRPr="003A13A8" w:rsidRDefault="000A2D4E" w:rsidP="009B5FBD">
      <w:pPr>
        <w:pStyle w:val="a9"/>
        <w:tabs>
          <w:tab w:val="center" w:pos="0"/>
        </w:tabs>
        <w:ind w:right="-142"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9B5FBD">
      <w:pPr>
        <w:pStyle w:val="a9"/>
        <w:tabs>
          <w:tab w:val="center" w:pos="0"/>
        </w:tabs>
        <w:ind w:right="-142"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9B5FBD">
      <w:pPr>
        <w:pStyle w:val="a9"/>
        <w:tabs>
          <w:tab w:val="center" w:pos="0"/>
        </w:tabs>
        <w:ind w:right="-142"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9B5FBD">
      <w:pPr>
        <w:pStyle w:val="a9"/>
        <w:tabs>
          <w:tab w:val="center" w:pos="0"/>
        </w:tabs>
        <w:ind w:right="-142"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9B5FBD">
      <w:pPr>
        <w:pStyle w:val="a9"/>
        <w:tabs>
          <w:tab w:val="center" w:pos="0"/>
        </w:tabs>
        <w:ind w:right="-142"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9B5FBD">
      <w:pPr>
        <w:pStyle w:val="a9"/>
        <w:tabs>
          <w:tab w:val="center" w:pos="0"/>
        </w:tabs>
        <w:ind w:right="-142"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9B5FBD">
      <w:pPr>
        <w:pStyle w:val="a9"/>
        <w:tabs>
          <w:tab w:val="center" w:pos="0"/>
        </w:tabs>
        <w:ind w:right="-142"/>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w:t>
      </w:r>
      <w:r w:rsidRPr="003A13A8">
        <w:rPr>
          <w:rFonts w:cs="Times New Roman"/>
          <w:iCs/>
          <w:szCs w:val="24"/>
          <w:lang w:val="bg-BG"/>
        </w:rPr>
        <w:lastRenderedPageBreak/>
        <w:t xml:space="preserve">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9B5FBD">
      <w:pPr>
        <w:pStyle w:val="a9"/>
        <w:tabs>
          <w:tab w:val="center" w:pos="0"/>
        </w:tabs>
        <w:ind w:right="-142"/>
        <w:rPr>
          <w:rFonts w:cs="Times New Roman"/>
          <w:szCs w:val="24"/>
          <w:lang w:val="bg-BG"/>
        </w:rPr>
      </w:pPr>
    </w:p>
    <w:p w14:paraId="1F85DE66" w14:textId="77777777" w:rsidR="000A2D4E" w:rsidRPr="00716299" w:rsidRDefault="000A2D4E" w:rsidP="009B5FBD">
      <w:pPr>
        <w:pStyle w:val="a9"/>
        <w:tabs>
          <w:tab w:val="center" w:pos="0"/>
        </w:tabs>
        <w:spacing w:line="360" w:lineRule="auto"/>
        <w:ind w:right="-142"/>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9B5FBD">
      <w:pPr>
        <w:ind w:right="-142"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9B5FBD">
      <w:pPr>
        <w:ind w:right="-142"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9B5FBD">
      <w:pPr>
        <w:ind w:right="-142"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9B5FBD">
      <w:pPr>
        <w:ind w:right="-142"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9B5FBD">
      <w:pPr>
        <w:pStyle w:val="a9"/>
        <w:tabs>
          <w:tab w:val="center" w:pos="0"/>
        </w:tabs>
        <w:ind w:right="-142"/>
        <w:rPr>
          <w:rFonts w:cs="Times New Roman"/>
          <w:szCs w:val="24"/>
          <w:lang w:val="bg-BG"/>
        </w:rPr>
      </w:pPr>
      <w:r w:rsidRPr="003A13A8">
        <w:rPr>
          <w:rFonts w:cs="Times New Roman"/>
          <w:b/>
          <w:szCs w:val="24"/>
          <w:lang w:val="bg-BG"/>
        </w:rPr>
        <w:tab/>
      </w:r>
    </w:p>
    <w:p w14:paraId="68D711EC" w14:textId="67DDE0D5" w:rsidR="000A2D4E" w:rsidRPr="003A13A8" w:rsidRDefault="000A2D4E" w:rsidP="009B5FBD">
      <w:pPr>
        <w:tabs>
          <w:tab w:val="left" w:pos="142"/>
          <w:tab w:val="left" w:pos="426"/>
        </w:tabs>
        <w:ind w:right="-142"/>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9B5FBD">
      <w:pPr>
        <w:pStyle w:val="a9"/>
        <w:numPr>
          <w:ilvl w:val="0"/>
          <w:numId w:val="2"/>
        </w:numPr>
        <w:tabs>
          <w:tab w:val="clear" w:pos="1080"/>
          <w:tab w:val="left" w:pos="1069"/>
        </w:tabs>
        <w:ind w:left="1069" w:right="-142"/>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9B5FBD">
      <w:pPr>
        <w:pStyle w:val="a9"/>
        <w:numPr>
          <w:ilvl w:val="0"/>
          <w:numId w:val="2"/>
        </w:numPr>
        <w:ind w:right="-142"/>
        <w:rPr>
          <w:rFonts w:cs="Times New Roman"/>
          <w:szCs w:val="24"/>
          <w:lang w:val="bg-BG"/>
        </w:rPr>
      </w:pPr>
      <w:r w:rsidRPr="003A13A8">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9B5FBD">
      <w:pPr>
        <w:pStyle w:val="a9"/>
        <w:numPr>
          <w:ilvl w:val="0"/>
          <w:numId w:val="2"/>
        </w:numPr>
        <w:tabs>
          <w:tab w:val="clear" w:pos="1080"/>
          <w:tab w:val="left" w:pos="1069"/>
        </w:tabs>
        <w:ind w:left="1069" w:right="-142"/>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9B5FBD">
      <w:pPr>
        <w:pStyle w:val="a9"/>
        <w:tabs>
          <w:tab w:val="center" w:pos="0"/>
          <w:tab w:val="left" w:pos="993"/>
        </w:tabs>
        <w:ind w:left="709" w:right="-142"/>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9B5FBD">
      <w:pPr>
        <w:pStyle w:val="a9"/>
        <w:tabs>
          <w:tab w:val="center" w:pos="0"/>
        </w:tabs>
        <w:ind w:right="-142"/>
        <w:rPr>
          <w:rFonts w:cs="Times New Roman"/>
          <w:szCs w:val="24"/>
          <w:lang w:val="bg-BG"/>
        </w:rPr>
      </w:pPr>
      <w:r w:rsidRPr="003A13A8">
        <w:rPr>
          <w:rFonts w:cs="Times New Roman"/>
          <w:b/>
          <w:szCs w:val="24"/>
          <w:lang w:val="bg-BG"/>
        </w:rPr>
        <w:lastRenderedPageBreak/>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9B5FBD">
      <w:pPr>
        <w:pStyle w:val="a9"/>
        <w:tabs>
          <w:tab w:val="center" w:pos="0"/>
        </w:tabs>
        <w:ind w:right="-142"/>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9B5FBD">
      <w:pPr>
        <w:pStyle w:val="a9"/>
        <w:tabs>
          <w:tab w:val="center" w:pos="0"/>
        </w:tabs>
        <w:ind w:right="-142"/>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9B5FBD">
      <w:pPr>
        <w:pStyle w:val="a9"/>
        <w:tabs>
          <w:tab w:val="center" w:pos="0"/>
        </w:tabs>
        <w:ind w:right="-142"/>
        <w:rPr>
          <w:rFonts w:cs="Times New Roman"/>
          <w:szCs w:val="24"/>
          <w:lang w:val="bg-BG"/>
        </w:rPr>
      </w:pPr>
    </w:p>
    <w:p w14:paraId="1BB4A672" w14:textId="77777777" w:rsidR="000A2D4E" w:rsidRPr="003A13A8" w:rsidRDefault="000A2D4E" w:rsidP="009B5FBD">
      <w:pPr>
        <w:pStyle w:val="a9"/>
        <w:tabs>
          <w:tab w:val="center" w:pos="0"/>
        </w:tabs>
        <w:spacing w:line="360" w:lineRule="auto"/>
        <w:ind w:right="-142"/>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9B5FBD">
      <w:pPr>
        <w:pStyle w:val="a9"/>
        <w:tabs>
          <w:tab w:val="center" w:pos="0"/>
        </w:tabs>
        <w:ind w:right="-142"/>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6" w:history="1">
        <w:r w:rsidR="000A2D4E" w:rsidRPr="00716299">
          <w:rPr>
            <w:rStyle w:val="a5"/>
            <w:color w:val="auto"/>
            <w:lang w:val="bg-BG"/>
          </w:rPr>
          <w:t xml:space="preserve">регламент (ЕС) </w:t>
        </w:r>
        <w:r w:rsidR="000A2D4E" w:rsidRPr="003A13A8">
          <w:rPr>
            <w:rStyle w:val="alt2"/>
            <w:lang w:val="bg-BG"/>
            <w:specVanish w:val="0"/>
          </w:rPr>
          <w:t>№</w:t>
        </w:r>
        <w:r w:rsidR="000A2D4E" w:rsidRPr="00716299">
          <w:rPr>
            <w:rStyle w:val="a5"/>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9B5FBD">
      <w:pPr>
        <w:ind w:right="-142"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9B5FBD">
      <w:pPr>
        <w:pStyle w:val="a9"/>
        <w:tabs>
          <w:tab w:val="left" w:pos="851"/>
        </w:tabs>
        <w:ind w:right="-142"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a6"/>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9B5FBD">
      <w:pPr>
        <w:pStyle w:val="a9"/>
        <w:tabs>
          <w:tab w:val="left" w:pos="851"/>
        </w:tabs>
        <w:ind w:right="-142"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w:t>
      </w:r>
      <w:r w:rsidR="00F95CA0" w:rsidRPr="003A13A8">
        <w:rPr>
          <w:szCs w:val="24"/>
          <w:lang w:val="bg-BG"/>
        </w:rPr>
        <w:lastRenderedPageBreak/>
        <w:t xml:space="preserve">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7" w:history="1">
        <w:r w:rsidRPr="00716299">
          <w:rPr>
            <w:rStyle w:val="a5"/>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B5FBD">
      <w:pPr>
        <w:pStyle w:val="a9"/>
        <w:tabs>
          <w:tab w:val="center" w:pos="0"/>
        </w:tabs>
        <w:ind w:right="-142"/>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9B5FBD">
      <w:pPr>
        <w:pStyle w:val="a9"/>
        <w:tabs>
          <w:tab w:val="center" w:pos="0"/>
        </w:tabs>
        <w:ind w:right="-142"/>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9B5FBD">
      <w:pPr>
        <w:pStyle w:val="a9"/>
        <w:tabs>
          <w:tab w:val="center" w:pos="0"/>
        </w:tabs>
        <w:ind w:right="-142"/>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9B5FBD">
      <w:pPr>
        <w:pStyle w:val="a9"/>
        <w:tabs>
          <w:tab w:val="center" w:pos="0"/>
        </w:tabs>
        <w:ind w:right="-142"/>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9B5FBD">
      <w:pPr>
        <w:pStyle w:val="a9"/>
        <w:tabs>
          <w:tab w:val="center" w:pos="0"/>
        </w:tabs>
        <w:ind w:right="-142"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9B5FBD">
      <w:pPr>
        <w:pStyle w:val="a9"/>
        <w:tabs>
          <w:tab w:val="center" w:pos="0"/>
        </w:tabs>
        <w:ind w:right="-142"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9B5FBD">
      <w:pPr>
        <w:pStyle w:val="a9"/>
        <w:tabs>
          <w:tab w:val="center" w:pos="0"/>
        </w:tabs>
        <w:ind w:right="-142"/>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9B5FBD">
      <w:pPr>
        <w:pStyle w:val="aff0"/>
        <w:ind w:right="-142"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9B5FBD">
      <w:pPr>
        <w:pStyle w:val="aff0"/>
        <w:ind w:right="-142"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9B5FBD">
      <w:pPr>
        <w:pStyle w:val="aff0"/>
        <w:ind w:right="-142"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9B5FBD">
      <w:pPr>
        <w:pStyle w:val="aff0"/>
        <w:ind w:right="-142"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9B5FBD">
      <w:pPr>
        <w:pStyle w:val="aff0"/>
        <w:ind w:right="-142"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9B5FBD">
      <w:pPr>
        <w:pStyle w:val="aff0"/>
        <w:ind w:right="-142"/>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9B5FBD">
      <w:pPr>
        <w:pStyle w:val="aff0"/>
        <w:ind w:right="-142"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9B5FBD">
      <w:pPr>
        <w:tabs>
          <w:tab w:val="left" w:pos="142"/>
          <w:tab w:val="left" w:pos="426"/>
        </w:tabs>
        <w:ind w:right="-142"/>
        <w:jc w:val="both"/>
        <w:rPr>
          <w:rFonts w:cs="Times New Roman"/>
          <w:sz w:val="24"/>
          <w:szCs w:val="24"/>
          <w:lang w:val="bg-BG"/>
        </w:rPr>
      </w:pPr>
      <w:r w:rsidRPr="003A13A8">
        <w:rPr>
          <w:rFonts w:cs="Times New Roman"/>
          <w:sz w:val="24"/>
          <w:szCs w:val="24"/>
          <w:lang w:val="bg-BG"/>
        </w:rPr>
        <w:lastRenderedPageBreak/>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9B5FBD">
      <w:pPr>
        <w:tabs>
          <w:tab w:val="left" w:pos="142"/>
          <w:tab w:val="left" w:pos="426"/>
        </w:tabs>
        <w:ind w:right="-142"/>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9B5FBD">
      <w:pPr>
        <w:pStyle w:val="a9"/>
        <w:tabs>
          <w:tab w:val="center" w:pos="0"/>
        </w:tabs>
        <w:ind w:right="-142" w:firstLine="720"/>
        <w:rPr>
          <w:rFonts w:cs="Times New Roman"/>
          <w:b/>
          <w:szCs w:val="24"/>
          <w:lang w:val="bg-BG"/>
        </w:rPr>
      </w:pPr>
    </w:p>
    <w:p w14:paraId="4364E2EC" w14:textId="77777777" w:rsidR="000A2D4E" w:rsidRPr="003A13A8" w:rsidRDefault="000A2D4E" w:rsidP="009B5FBD">
      <w:pPr>
        <w:pStyle w:val="a9"/>
        <w:tabs>
          <w:tab w:val="center" w:pos="0"/>
        </w:tabs>
        <w:ind w:right="-142"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9B5FBD">
      <w:pPr>
        <w:pStyle w:val="a9"/>
        <w:tabs>
          <w:tab w:val="center" w:pos="0"/>
        </w:tabs>
        <w:ind w:right="-142" w:firstLine="720"/>
        <w:rPr>
          <w:rFonts w:cs="Times New Roman"/>
          <w:szCs w:val="24"/>
          <w:lang w:val="bg-BG"/>
        </w:rPr>
      </w:pPr>
    </w:p>
    <w:p w14:paraId="27B21CA3"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9B5FBD">
      <w:pPr>
        <w:pStyle w:val="a9"/>
        <w:tabs>
          <w:tab w:val="center" w:pos="0"/>
        </w:tabs>
        <w:ind w:right="-142"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9B5FBD">
      <w:pPr>
        <w:pStyle w:val="a9"/>
        <w:tabs>
          <w:tab w:val="center" w:pos="0"/>
        </w:tabs>
        <w:ind w:right="-142"/>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9B5FBD">
      <w:pPr>
        <w:pStyle w:val="a9"/>
        <w:tabs>
          <w:tab w:val="center" w:pos="0"/>
        </w:tabs>
        <w:ind w:right="-142" w:firstLine="720"/>
        <w:rPr>
          <w:rFonts w:cs="Times New Roman"/>
          <w:szCs w:val="24"/>
          <w:lang w:val="bg-BG"/>
        </w:rPr>
      </w:pPr>
    </w:p>
    <w:p w14:paraId="151973C2" w14:textId="77777777" w:rsidR="000A2D4E" w:rsidRPr="003A13A8" w:rsidRDefault="000A2D4E" w:rsidP="009B5FBD">
      <w:pPr>
        <w:pStyle w:val="a9"/>
        <w:tabs>
          <w:tab w:val="center" w:pos="0"/>
        </w:tabs>
        <w:ind w:right="-142"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9B5FBD">
      <w:pPr>
        <w:pStyle w:val="a9"/>
        <w:numPr>
          <w:ilvl w:val="0"/>
          <w:numId w:val="5"/>
        </w:numPr>
        <w:tabs>
          <w:tab w:val="center" w:pos="993"/>
        </w:tabs>
        <w:ind w:left="0" w:right="-142" w:firstLine="709"/>
        <w:rPr>
          <w:rFonts w:cs="Times New Roman"/>
          <w:szCs w:val="24"/>
          <w:lang w:val="bg-BG"/>
        </w:rPr>
      </w:pPr>
      <w:r w:rsidRPr="003A13A8">
        <w:rPr>
          <w:snapToGrid w:val="0"/>
        </w:rPr>
        <w:t xml:space="preserve">Формуляр за кандидатстване и </w:t>
      </w:r>
      <w:r w:rsidR="00BF718E">
        <w:rPr>
          <w:snapToGrid w:val="0"/>
        </w:rPr>
        <w:t>приложените към него документи</w:t>
      </w:r>
      <w:r w:rsidR="00C41ABE">
        <w:rPr>
          <w:snapToGrid w:val="0"/>
          <w:lang w:val="bg-BG"/>
        </w:rPr>
        <w:t xml:space="preserve"> в ИСУН</w:t>
      </w:r>
      <w:r w:rsidR="00BF718E">
        <w:rPr>
          <w:snapToGrid w:val="0"/>
        </w:rPr>
        <w:t>;</w:t>
      </w:r>
    </w:p>
    <w:p w14:paraId="56AEC518" w14:textId="77777777" w:rsidR="000A2D4E" w:rsidRPr="003A13A8" w:rsidRDefault="000A2D4E"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w:t>
      </w:r>
      <w:bookmarkStart w:id="1" w:name="_GoBack"/>
      <w:bookmarkEnd w:id="1"/>
      <w:r w:rsidR="00FF5553" w:rsidRPr="00716299">
        <w:rPr>
          <w:lang w:val="bg-BG"/>
        </w:rPr>
        <w:t>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r w:rsidR="002D1229" w:rsidRPr="00A22476">
        <w:rPr>
          <w:rFonts w:cs="Times New Roman"/>
          <w:szCs w:val="24"/>
          <w:lang w:val="bg-BG"/>
        </w:rPr>
        <w:t>xls</w:t>
      </w:r>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xml:space="preserve">, доставка </w:t>
      </w:r>
      <w:r w:rsidR="000F7F44" w:rsidRPr="003A13A8">
        <w:rPr>
          <w:lang w:val="bg-BG"/>
        </w:rPr>
        <w:lastRenderedPageBreak/>
        <w:t>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r w:rsidR="0049429E" w:rsidRPr="00716299">
        <w:rPr>
          <w:rFonts w:cs="Times New Roman"/>
          <w:szCs w:val="24"/>
          <w:lang w:val="bg-BG"/>
        </w:rPr>
        <w:t>xls</w:t>
      </w:r>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9B5FBD">
      <w:pPr>
        <w:pStyle w:val="a9"/>
        <w:numPr>
          <w:ilvl w:val="0"/>
          <w:numId w:val="5"/>
        </w:numPr>
        <w:tabs>
          <w:tab w:val="center" w:pos="993"/>
        </w:tabs>
        <w:ind w:left="0" w:right="-142"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9B5FBD">
      <w:pPr>
        <w:pStyle w:val="a9"/>
        <w:tabs>
          <w:tab w:val="center" w:pos="0"/>
        </w:tabs>
        <w:ind w:right="-142" w:firstLine="709"/>
        <w:rPr>
          <w:rFonts w:cs="Times New Roman"/>
          <w:szCs w:val="24"/>
          <w:lang w:val="bg-BG"/>
        </w:rPr>
      </w:pPr>
    </w:p>
    <w:p w14:paraId="2BEF2FEE" w14:textId="77777777" w:rsidR="000A2D4E" w:rsidRPr="003A13A8" w:rsidRDefault="000A2D4E" w:rsidP="009B5FBD">
      <w:pPr>
        <w:pStyle w:val="a9"/>
        <w:tabs>
          <w:tab w:val="center" w:pos="0"/>
        </w:tabs>
        <w:ind w:right="-142"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9B5FBD">
      <w:pPr>
        <w:pStyle w:val="a9"/>
        <w:tabs>
          <w:tab w:val="center" w:pos="0"/>
        </w:tabs>
        <w:ind w:right="-142"/>
        <w:rPr>
          <w:rFonts w:cs="Times New Roman"/>
          <w:szCs w:val="24"/>
          <w:lang w:val="bg-BG"/>
        </w:rPr>
      </w:pPr>
      <w:r w:rsidRPr="003A13A8">
        <w:rPr>
          <w:rFonts w:cs="Times New Roman"/>
          <w:szCs w:val="24"/>
          <w:lang w:val="bg-BG"/>
        </w:rPr>
        <w:tab/>
      </w:r>
    </w:p>
    <w:p w14:paraId="5270B1EE" w14:textId="77777777" w:rsidR="000A2D4E" w:rsidRPr="003A13A8" w:rsidRDefault="000A2D4E" w:rsidP="009B5FBD">
      <w:pPr>
        <w:ind w:right="-142"/>
        <w:rPr>
          <w:rFonts w:cs="Times New Roman"/>
          <w:sz w:val="24"/>
          <w:szCs w:val="24"/>
          <w:lang w:val="bg-BG"/>
        </w:rPr>
      </w:pPr>
    </w:p>
    <w:p w14:paraId="4866EA67" w14:textId="77777777" w:rsidR="000A2D4E" w:rsidRPr="003A13A8" w:rsidRDefault="000A2D4E" w:rsidP="009B5FBD">
      <w:pPr>
        <w:pStyle w:val="a9"/>
        <w:tabs>
          <w:tab w:val="center" w:pos="0"/>
        </w:tabs>
        <w:ind w:right="-142"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9B5FBD">
      <w:pPr>
        <w:pStyle w:val="a9"/>
        <w:tabs>
          <w:tab w:val="center" w:pos="0"/>
        </w:tabs>
        <w:ind w:right="-142"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9B5FBD">
      <w:pPr>
        <w:ind w:right="-142"/>
        <w:rPr>
          <w:lang w:val="bg-BG"/>
        </w:rPr>
      </w:pPr>
    </w:p>
    <w:p w14:paraId="03076E09" w14:textId="77777777" w:rsidR="00452FD6" w:rsidRPr="00716299" w:rsidRDefault="00452FD6" w:rsidP="009B5FBD">
      <w:pPr>
        <w:ind w:right="-142"/>
        <w:rPr>
          <w:lang w:val="bg-BG"/>
        </w:rPr>
      </w:pPr>
    </w:p>
    <w:sectPr w:rsidR="00452FD6" w:rsidRPr="00716299" w:rsidSect="00CF395C">
      <w:footerReference w:type="default" r:id="rId18"/>
      <w:pgSz w:w="11907" w:h="16839" w:code="9"/>
      <w:pgMar w:top="709" w:right="1134" w:bottom="993"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0B90F" w14:textId="77777777" w:rsidR="00026312" w:rsidRDefault="00026312" w:rsidP="000A2D4E">
      <w:r>
        <w:separator/>
      </w:r>
    </w:p>
  </w:endnote>
  <w:endnote w:type="continuationSeparator" w:id="0">
    <w:p w14:paraId="253CB0CC" w14:textId="77777777" w:rsidR="00026312" w:rsidRDefault="00026312"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A9FC1" w14:textId="6E62C05C" w:rsidR="00034DE4" w:rsidRDefault="00034DE4">
    <w:pPr>
      <w:pStyle w:val="af"/>
      <w:jc w:val="right"/>
    </w:pPr>
    <w:r>
      <w:fldChar w:fldCharType="begin"/>
    </w:r>
    <w:r>
      <w:instrText xml:space="preserve"> PAGE   \* MERGEFORMAT </w:instrText>
    </w:r>
    <w:r>
      <w:fldChar w:fldCharType="separate"/>
    </w:r>
    <w:r w:rsidR="00CF395C">
      <w:rPr>
        <w:noProof/>
      </w:rPr>
      <w:t>19</w:t>
    </w:r>
    <w:r>
      <w:fldChar w:fldCharType="end"/>
    </w:r>
  </w:p>
  <w:p w14:paraId="066F9B50" w14:textId="77777777" w:rsidR="00034DE4" w:rsidRDefault="00034DE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3064E" w14:textId="77777777" w:rsidR="00026312" w:rsidRDefault="00026312" w:rsidP="000A2D4E">
      <w:r>
        <w:separator/>
      </w:r>
    </w:p>
  </w:footnote>
  <w:footnote w:type="continuationSeparator" w:id="0">
    <w:p w14:paraId="2E8607C4" w14:textId="77777777" w:rsidR="00026312" w:rsidRDefault="00026312" w:rsidP="000A2D4E">
      <w:r>
        <w:continuationSeparator/>
      </w:r>
    </w:p>
  </w:footnote>
  <w:footnote w:id="1">
    <w:p w14:paraId="127E4A0D" w14:textId="67B38622" w:rsidR="00034DE4" w:rsidRPr="00D60D90" w:rsidRDefault="00034DE4" w:rsidP="000A2D4E">
      <w:pPr>
        <w:pStyle w:val="afe"/>
        <w:rPr>
          <w:lang w:val="ru-RU"/>
        </w:rPr>
      </w:pPr>
      <w:r w:rsidRPr="00E46AEA">
        <w:rPr>
          <w:rStyle w:val="a7"/>
          <w:snapToGrid w:val="0"/>
          <w:sz w:val="24"/>
          <w:szCs w:val="24"/>
        </w:rPr>
        <w:footnoteRef/>
      </w:r>
      <w:r w:rsidRPr="00D60D90">
        <w:rPr>
          <w:lang w:val="ru-RU"/>
        </w:rPr>
        <w:t xml:space="preserve">Към Условията за изпълнение по Процедура </w:t>
      </w:r>
      <w:r w:rsidR="0018209A">
        <w:rPr>
          <w:lang w:val="ru-RU"/>
        </w:rPr>
        <w:t xml:space="preserve">№ </w:t>
      </w:r>
      <w:r w:rsidR="0018209A" w:rsidRPr="0018209A">
        <w:rPr>
          <w:lang w:val="ru-RU"/>
        </w:rPr>
        <w:t>BG 06RDNP001-19.637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2090F"/>
    <w:rsid w:val="00026312"/>
    <w:rsid w:val="00034DE4"/>
    <w:rsid w:val="00093CFA"/>
    <w:rsid w:val="00093EE7"/>
    <w:rsid w:val="000A0D9A"/>
    <w:rsid w:val="000A2D4E"/>
    <w:rsid w:val="000F5005"/>
    <w:rsid w:val="000F7F44"/>
    <w:rsid w:val="00106066"/>
    <w:rsid w:val="00116710"/>
    <w:rsid w:val="001172B3"/>
    <w:rsid w:val="00117B99"/>
    <w:rsid w:val="00124AE3"/>
    <w:rsid w:val="0013482D"/>
    <w:rsid w:val="00145DBF"/>
    <w:rsid w:val="0016563B"/>
    <w:rsid w:val="00172B41"/>
    <w:rsid w:val="00175CD3"/>
    <w:rsid w:val="0018209A"/>
    <w:rsid w:val="001825DE"/>
    <w:rsid w:val="001C1437"/>
    <w:rsid w:val="001C1B97"/>
    <w:rsid w:val="001C3E84"/>
    <w:rsid w:val="001C7105"/>
    <w:rsid w:val="001D7187"/>
    <w:rsid w:val="00215BCD"/>
    <w:rsid w:val="0023301C"/>
    <w:rsid w:val="002336C6"/>
    <w:rsid w:val="00240917"/>
    <w:rsid w:val="002528E7"/>
    <w:rsid w:val="00262B1C"/>
    <w:rsid w:val="00273855"/>
    <w:rsid w:val="002811A5"/>
    <w:rsid w:val="00284AFF"/>
    <w:rsid w:val="002B06A0"/>
    <w:rsid w:val="002C5A35"/>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3846"/>
    <w:rsid w:val="00413ED3"/>
    <w:rsid w:val="00452FD6"/>
    <w:rsid w:val="004669A5"/>
    <w:rsid w:val="004718FF"/>
    <w:rsid w:val="0048054C"/>
    <w:rsid w:val="00480950"/>
    <w:rsid w:val="0049429E"/>
    <w:rsid w:val="00495843"/>
    <w:rsid w:val="004A32A3"/>
    <w:rsid w:val="004B5977"/>
    <w:rsid w:val="004D2F5B"/>
    <w:rsid w:val="004E7661"/>
    <w:rsid w:val="004F16F4"/>
    <w:rsid w:val="005051C0"/>
    <w:rsid w:val="005062A1"/>
    <w:rsid w:val="00507C70"/>
    <w:rsid w:val="00521960"/>
    <w:rsid w:val="00523E28"/>
    <w:rsid w:val="00525F3A"/>
    <w:rsid w:val="005379ED"/>
    <w:rsid w:val="005433A3"/>
    <w:rsid w:val="005513BE"/>
    <w:rsid w:val="00571E96"/>
    <w:rsid w:val="00576BA3"/>
    <w:rsid w:val="00584AF4"/>
    <w:rsid w:val="0059063F"/>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A333B"/>
    <w:rsid w:val="007D097C"/>
    <w:rsid w:val="007D4FCD"/>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B5FBD"/>
    <w:rsid w:val="009D5EA7"/>
    <w:rsid w:val="009E3A5A"/>
    <w:rsid w:val="009E3BFC"/>
    <w:rsid w:val="009E3EA3"/>
    <w:rsid w:val="009E565C"/>
    <w:rsid w:val="009F0A8F"/>
    <w:rsid w:val="00A01FF0"/>
    <w:rsid w:val="00A053AA"/>
    <w:rsid w:val="00A0689F"/>
    <w:rsid w:val="00A235D1"/>
    <w:rsid w:val="00A24509"/>
    <w:rsid w:val="00A24794"/>
    <w:rsid w:val="00A26F56"/>
    <w:rsid w:val="00A353A3"/>
    <w:rsid w:val="00A404E8"/>
    <w:rsid w:val="00A47B32"/>
    <w:rsid w:val="00A63396"/>
    <w:rsid w:val="00A81FE7"/>
    <w:rsid w:val="00A82A2C"/>
    <w:rsid w:val="00AA55E2"/>
    <w:rsid w:val="00AB45B0"/>
    <w:rsid w:val="00AD3BC0"/>
    <w:rsid w:val="00AF56A0"/>
    <w:rsid w:val="00B0117B"/>
    <w:rsid w:val="00B01E9F"/>
    <w:rsid w:val="00B0260A"/>
    <w:rsid w:val="00B045C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47AE"/>
    <w:rsid w:val="00C06B29"/>
    <w:rsid w:val="00C25336"/>
    <w:rsid w:val="00C3298C"/>
    <w:rsid w:val="00C41ABE"/>
    <w:rsid w:val="00C42C94"/>
    <w:rsid w:val="00C52938"/>
    <w:rsid w:val="00C52F8D"/>
    <w:rsid w:val="00C64697"/>
    <w:rsid w:val="00C76BE0"/>
    <w:rsid w:val="00C8059A"/>
    <w:rsid w:val="00CA4E55"/>
    <w:rsid w:val="00CC3BEC"/>
    <w:rsid w:val="00CC7B4B"/>
    <w:rsid w:val="00CD1D93"/>
    <w:rsid w:val="00CD4521"/>
    <w:rsid w:val="00CD69A8"/>
    <w:rsid w:val="00CE454B"/>
    <w:rsid w:val="00CF395C"/>
    <w:rsid w:val="00CF7295"/>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9817F577-0EF0-44AF-84B3-A661AA6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605DA-76A6-4613-8F5E-00F3DE9E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9632</Words>
  <Characters>54907</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 Maritsa</cp:lastModifiedBy>
  <cp:revision>18</cp:revision>
  <cp:lastPrinted>2018-10-03T08:45:00Z</cp:lastPrinted>
  <dcterms:created xsi:type="dcterms:W3CDTF">2021-10-19T10:43:00Z</dcterms:created>
  <dcterms:modified xsi:type="dcterms:W3CDTF">2022-04-04T14:04:00Z</dcterms:modified>
</cp:coreProperties>
</file>